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102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383DE8">
            <w:r>
              <w:t xml:space="preserve">Протокол № </w:t>
            </w:r>
            <w:r w:rsidR="00383DE8">
              <w:t>107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383DE8">
            <w:r w:rsidRPr="00E41367">
              <w:t>«</w:t>
            </w:r>
            <w:r w:rsidR="00383DE8">
              <w:t xml:space="preserve"> 21 </w:t>
            </w:r>
            <w:r w:rsidRPr="00E41367">
              <w:t xml:space="preserve">» </w:t>
            </w:r>
            <w:r w:rsidR="00383DE8">
              <w:t>мая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383DE8" w:rsidRDefault="006E2F20" w:rsidP="006E2F20">
      <w:pPr>
        <w:pStyle w:val="aa"/>
        <w:tabs>
          <w:tab w:val="left" w:pos="708"/>
        </w:tabs>
        <w:rPr>
          <w:b/>
        </w:rPr>
      </w:pPr>
      <w:r w:rsidRPr="00383DE8">
        <w:rPr>
          <w:b/>
        </w:rPr>
        <w:t xml:space="preserve">№ </w:t>
      </w:r>
      <w:r w:rsidR="006711F7" w:rsidRPr="00383DE8">
        <w:rPr>
          <w:b/>
        </w:rPr>
        <w:t>1</w:t>
      </w:r>
      <w:r w:rsidR="00ED4BC4" w:rsidRPr="00383DE8">
        <w:rPr>
          <w:b/>
        </w:rPr>
        <w:t>54</w:t>
      </w:r>
      <w:r w:rsidRPr="00383DE8">
        <w:rPr>
          <w:b/>
        </w:rPr>
        <w:t>-КС</w:t>
      </w:r>
      <w:r w:rsidR="00D32451" w:rsidRPr="00383DE8">
        <w:rPr>
          <w:b/>
        </w:rPr>
        <w:t>-</w:t>
      </w:r>
      <w:r w:rsidRPr="00383DE8">
        <w:rPr>
          <w:b/>
        </w:rPr>
        <w:t>201</w:t>
      </w:r>
      <w:r w:rsidR="00F77617" w:rsidRPr="00383DE8">
        <w:rPr>
          <w:b/>
        </w:rPr>
        <w:t>5</w:t>
      </w:r>
    </w:p>
    <w:p w:rsidR="006E2F20" w:rsidRPr="00383DE8" w:rsidRDefault="006E2F20" w:rsidP="006E2F20">
      <w:pPr>
        <w:rPr>
          <w:b/>
        </w:rPr>
      </w:pPr>
      <w:r w:rsidRPr="00383DE8">
        <w:rPr>
          <w:b/>
        </w:rPr>
        <w:t>«</w:t>
      </w:r>
      <w:r w:rsidR="00383DE8" w:rsidRPr="00383DE8">
        <w:rPr>
          <w:b/>
        </w:rPr>
        <w:t xml:space="preserve"> 21 </w:t>
      </w:r>
      <w:r w:rsidRPr="00383DE8">
        <w:rPr>
          <w:b/>
        </w:rPr>
        <w:t xml:space="preserve">» </w:t>
      </w:r>
      <w:r w:rsidR="00383DE8" w:rsidRPr="00383DE8">
        <w:rPr>
          <w:b/>
        </w:rPr>
        <w:t>мая</w:t>
      </w:r>
      <w:r w:rsidRPr="00383DE8">
        <w:rPr>
          <w:b/>
        </w:rPr>
        <w:t xml:space="preserve"> 201</w:t>
      </w:r>
      <w:r w:rsidR="00F77617" w:rsidRPr="00383DE8">
        <w:rPr>
          <w:b/>
        </w:rPr>
        <w:t>5</w:t>
      </w:r>
      <w:r w:rsidRPr="00383DE8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241B98">
        <w:rPr>
          <w:b/>
        </w:rPr>
        <w:t>«</w:t>
      </w:r>
      <w:r w:rsidR="00241B98" w:rsidRPr="00241B98">
        <w:rPr>
          <w:b/>
        </w:rPr>
        <w:t xml:space="preserve">Выполнение </w:t>
      </w:r>
      <w:r w:rsidR="00B86BE6">
        <w:rPr>
          <w:b/>
        </w:rPr>
        <w:t>проектно-изыскательских</w:t>
      </w:r>
      <w:r w:rsidR="00241B98" w:rsidRPr="00241B98">
        <w:rPr>
          <w:b/>
        </w:rPr>
        <w:t xml:space="preserve"> работ</w:t>
      </w:r>
      <w:r w:rsidR="00B86BE6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41B98" w:rsidRPr="00241B98">
        <w:rPr>
          <w:b/>
        </w:rPr>
        <w:t xml:space="preserve"> </w:t>
      </w:r>
      <w:r w:rsidR="000045AD">
        <w:rPr>
          <w:b/>
        </w:rPr>
        <w:t>комплексным з</w:t>
      </w:r>
      <w:r w:rsidR="00241B98" w:rsidRPr="00241B98">
        <w:rPr>
          <w:b/>
        </w:rPr>
        <w:t>адани</w:t>
      </w:r>
      <w:r w:rsidR="00587A67">
        <w:rPr>
          <w:b/>
        </w:rPr>
        <w:t>ем</w:t>
      </w:r>
      <w:r w:rsidR="00241B98" w:rsidRPr="00241B98">
        <w:rPr>
          <w:b/>
        </w:rPr>
        <w:t xml:space="preserve"> на проектирование </w:t>
      </w:r>
      <w:r w:rsidR="000045AD">
        <w:rPr>
          <w:b/>
        </w:rPr>
        <w:t>№ КЗП-Т12</w:t>
      </w:r>
      <w:r w:rsidR="00085EB2">
        <w:rPr>
          <w:b/>
        </w:rPr>
        <w:t xml:space="preserve"> «</w:t>
      </w:r>
      <w:r w:rsidR="000045AD">
        <w:rPr>
          <w:b/>
        </w:rPr>
        <w:t>Техническое перевооружение цехов №6, 12, 13, 17</w:t>
      </w:r>
      <w:r w:rsidR="00085EB2">
        <w:rPr>
          <w:b/>
        </w:rPr>
        <w:t>» и Перечнем объектов для ведения авторского надзора</w:t>
      </w:r>
      <w:r w:rsidR="00940048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9D091C">
        <w:rPr>
          <w:b/>
        </w:rPr>
        <w:t>10</w:t>
      </w:r>
      <w:r w:rsidRPr="008234DD">
        <w:rPr>
          <w:b/>
        </w:rPr>
        <w:t xml:space="preserve"> </w:t>
      </w:r>
      <w:r w:rsidR="009D091C">
        <w:rPr>
          <w:b/>
        </w:rPr>
        <w:t>августа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450CAC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450CAC" w:rsidRPr="00CD231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</w:t>
      </w:r>
      <w:r w:rsidR="00CD2314" w:rsidRPr="00CD2314">
        <w:t xml:space="preserve">7 </w:t>
      </w:r>
      <w:r w:rsidRPr="00CD2314">
        <w:t>к договору), подписанные и скрепленные печатью организации в редакции Заказчика, в 2 (двух) экземплярах;</w:t>
      </w:r>
    </w:p>
    <w:p w:rsidR="000465BF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DA01BE" w:rsidRPr="00407AC6" w:rsidRDefault="00DA01BE" w:rsidP="00DA01BE">
      <w:pPr>
        <w:numPr>
          <w:ilvl w:val="0"/>
          <w:numId w:val="24"/>
        </w:numPr>
        <w:autoSpaceDE w:val="0"/>
        <w:jc w:val="both"/>
      </w:pPr>
      <w:r>
        <w:t>Справка о кадровых ресурсах, которые будут привлечены для выполнения работ по тендеру,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DA01BE">
        <w:rPr>
          <w:iCs/>
        </w:rPr>
        <w:t>7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DF4090" w:rsidP="008045A2">
      <w:pPr>
        <w:numPr>
          <w:ilvl w:val="0"/>
          <w:numId w:val="24"/>
        </w:numPr>
        <w:jc w:val="both"/>
      </w:pPr>
      <w:r>
        <w:t>Справка с расчетом, подтверждающая, что среднегодовой оборот организации за последние 3 года по ПИР должен составляет не менее 13 млн. рублей (в т.ч. НДС), с приложением з</w:t>
      </w:r>
      <w:r w:rsidR="00BC074F" w:rsidRPr="003C60CF">
        <w:t>аверенн</w:t>
      </w:r>
      <w:r>
        <w:t>ой</w:t>
      </w:r>
      <w:r w:rsidR="00BC074F" w:rsidRPr="003C60CF">
        <w:t xml:space="preserve"> копи</w:t>
      </w:r>
      <w:r>
        <w:t>и</w:t>
      </w:r>
      <w:r w:rsidR="00BC074F" w:rsidRPr="003C60CF">
        <w:t xml:space="preserve"> финансовой отчетности </w:t>
      </w:r>
      <w:r w:rsidR="00BC074F" w:rsidRPr="003C60CF">
        <w:rPr>
          <w:kern w:val="2"/>
        </w:rPr>
        <w:t>«Бухгалтерский баланс» (за 2014 год) и заверенн</w:t>
      </w:r>
      <w:r>
        <w:rPr>
          <w:kern w:val="2"/>
        </w:rPr>
        <w:t>ой</w:t>
      </w:r>
      <w:r w:rsidR="00BC074F" w:rsidRPr="003C60CF">
        <w:rPr>
          <w:kern w:val="2"/>
        </w:rPr>
        <w:t xml:space="preserve"> копи</w:t>
      </w:r>
      <w:r>
        <w:rPr>
          <w:kern w:val="2"/>
        </w:rPr>
        <w:t>и</w:t>
      </w:r>
      <w:r w:rsidR="00BC074F" w:rsidRPr="003C60CF">
        <w:rPr>
          <w:kern w:val="2"/>
        </w:rPr>
        <w:t xml:space="preserve"> </w:t>
      </w:r>
      <w:r w:rsidR="00BC074F" w:rsidRPr="003C60CF">
        <w:t>«Отчета о прибылях и убытках» (за последние 3 года – 2012,2013,2014 гг</w:t>
      </w:r>
      <w:r w:rsidR="00BC074F">
        <w:t>.</w:t>
      </w:r>
      <w:r w:rsidR="00BC074F"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383DE8">
        <w:rPr>
          <w:b/>
          <w:bCs/>
        </w:rPr>
        <w:t xml:space="preserve"> 22 </w:t>
      </w:r>
      <w:r w:rsidRPr="000156BF">
        <w:rPr>
          <w:b/>
          <w:bCs/>
        </w:rPr>
        <w:t xml:space="preserve">» </w:t>
      </w:r>
      <w:r w:rsidR="00383DE8">
        <w:rPr>
          <w:b/>
          <w:bCs/>
        </w:rPr>
        <w:t>мая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383DE8">
        <w:rPr>
          <w:b/>
          <w:bCs/>
        </w:rPr>
        <w:t>приёма</w:t>
      </w:r>
      <w:r w:rsidRPr="000156BF">
        <w:rPr>
          <w:b/>
          <w:bCs/>
        </w:rPr>
        <w:t xml:space="preserve"> оферт – </w:t>
      </w:r>
      <w:r w:rsidR="00383DE8">
        <w:rPr>
          <w:b/>
          <w:bCs/>
        </w:rPr>
        <w:t>15</w:t>
      </w:r>
      <w:r w:rsidR="00DE5CC2">
        <w:rPr>
          <w:b/>
        </w:rPr>
        <w:t>:</w:t>
      </w:r>
      <w:r w:rsidR="00383DE8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383DE8">
        <w:rPr>
          <w:b/>
          <w:bCs/>
        </w:rPr>
        <w:t xml:space="preserve"> 05 </w:t>
      </w:r>
      <w:r w:rsidR="00DE5CC2">
        <w:rPr>
          <w:b/>
          <w:bCs/>
        </w:rPr>
        <w:t xml:space="preserve">» </w:t>
      </w:r>
      <w:r w:rsidR="00383DE8">
        <w:rPr>
          <w:b/>
          <w:bCs/>
        </w:rPr>
        <w:t>июня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2B0DC6">
        <w:rPr>
          <w:b/>
          <w:bCs/>
        </w:rPr>
        <w:t>10</w:t>
      </w:r>
      <w:r w:rsidRPr="000156BF">
        <w:rPr>
          <w:b/>
          <w:bCs/>
        </w:rPr>
        <w:t xml:space="preserve">» </w:t>
      </w:r>
      <w:r w:rsidR="002B0DC6">
        <w:rPr>
          <w:b/>
          <w:bCs/>
        </w:rPr>
        <w:t>августа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3DE8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hyperlink r:id="rId9" w:history="1">
        <w:r w:rsidR="00383DE8" w:rsidRPr="001D1859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D87EB8">
        <w:rPr>
          <w:b/>
          <w:u w:val="single"/>
        </w:rPr>
        <w:t>154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DA01BE">
        <w:t xml:space="preserve"> и</w:t>
      </w:r>
      <w:r w:rsidR="001E64A5">
        <w:t xml:space="preserve"> </w:t>
      </w:r>
      <w:r w:rsidR="00DA01BE">
        <w:t xml:space="preserve">7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AF14B9" w:rsidRDefault="00D254A3" w:rsidP="00AF14B9">
      <w:pPr>
        <w:ind w:left="720"/>
        <w:jc w:val="both"/>
      </w:pPr>
      <w:r w:rsidRPr="00D254A3">
        <w:t xml:space="preserve">  - </w:t>
      </w:r>
      <w:r w:rsidR="00AF14B9">
        <w:t>Справка с расчетом, подтверждающая, что среднегодовой оборот организации за последние 3 года по ПИР должен составляет не менее 13 млн. рублей (в т.ч. НДС), с приложением з</w:t>
      </w:r>
      <w:r w:rsidR="00AF14B9" w:rsidRPr="003C60CF">
        <w:t>аверенн</w:t>
      </w:r>
      <w:r w:rsidR="00AF14B9">
        <w:t>ой</w:t>
      </w:r>
      <w:r w:rsidR="00AF14B9" w:rsidRPr="003C60CF">
        <w:t xml:space="preserve"> копи</w:t>
      </w:r>
      <w:r w:rsidR="00AF14B9">
        <w:t>и</w:t>
      </w:r>
      <w:r w:rsidR="00AF14B9" w:rsidRPr="003C60CF">
        <w:t xml:space="preserve"> финансовой отчетности </w:t>
      </w:r>
      <w:r w:rsidR="00AF14B9" w:rsidRPr="003C60CF">
        <w:rPr>
          <w:kern w:val="2"/>
        </w:rPr>
        <w:t>«Бухгалтерский баланс» (за 2014 год) и заверенн</w:t>
      </w:r>
      <w:r w:rsidR="00AF14B9">
        <w:rPr>
          <w:kern w:val="2"/>
        </w:rPr>
        <w:t>ой</w:t>
      </w:r>
      <w:r w:rsidR="00AF14B9" w:rsidRPr="003C60CF">
        <w:rPr>
          <w:kern w:val="2"/>
        </w:rPr>
        <w:t xml:space="preserve"> копи</w:t>
      </w:r>
      <w:r w:rsidR="00AF14B9">
        <w:rPr>
          <w:kern w:val="2"/>
        </w:rPr>
        <w:t>и</w:t>
      </w:r>
      <w:r w:rsidR="00AF14B9" w:rsidRPr="003C60CF">
        <w:rPr>
          <w:kern w:val="2"/>
        </w:rPr>
        <w:t xml:space="preserve"> </w:t>
      </w:r>
      <w:r w:rsidR="00AF14B9" w:rsidRPr="003C60CF">
        <w:t>«Отчета о прибылях и убытках» (за последние 3 года – 2012,2013,2014 гг</w:t>
      </w:r>
      <w:r w:rsidR="00AF14B9">
        <w:t>.</w:t>
      </w:r>
      <w:r w:rsidR="00AF14B9" w:rsidRPr="003C60CF">
        <w:t>)</w:t>
      </w:r>
      <w:r w:rsidR="00AF14B9">
        <w:t>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(в % от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 xml:space="preserve">, </w:t>
      </w:r>
      <w:r w:rsidR="0031541A" w:rsidRPr="00324619">
        <w:t xml:space="preserve">отдельно </w:t>
      </w:r>
      <w:r w:rsidR="0031541A">
        <w:t>каждый документ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, 7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 xml:space="preserve">, отдельно </w:t>
      </w:r>
      <w:r w:rsidR="00E46A87">
        <w:t>каждый документ</w:t>
      </w:r>
      <w:r w:rsidR="000C2E80" w:rsidRPr="000C2E80">
        <w:t>,</w:t>
      </w:r>
      <w:r w:rsidR="000C2E80" w:rsidRPr="000C2E80">
        <w:rPr>
          <w:i/>
        </w:rPr>
        <w:t xml:space="preserve"> </w:t>
      </w:r>
      <w:r w:rsidR="000C2E80" w:rsidRPr="000C2E80">
        <w:rPr>
          <w:rStyle w:val="affb"/>
          <w:i w:val="0"/>
        </w:rPr>
        <w:t xml:space="preserve">ч/б,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383DE8">
        <w:rPr>
          <w:rStyle w:val="afd"/>
          <w:rFonts w:ascii="Times New Roman" w:hAnsi="Times New Roman"/>
          <w:color w:val="auto"/>
          <w:u w:val="none"/>
        </w:rPr>
        <w:t xml:space="preserve"> 03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383DE8">
        <w:rPr>
          <w:rStyle w:val="afd"/>
          <w:rFonts w:ascii="Times New Roman" w:hAnsi="Times New Roman"/>
          <w:color w:val="auto"/>
          <w:u w:val="none"/>
        </w:rPr>
        <w:t>июня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 Артем Эдуардович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0" w:history="1">
        <w:r w:rsidRPr="009C4C6F">
          <w:rPr>
            <w:rStyle w:val="afd"/>
            <w:lang w:val="en-US"/>
          </w:rPr>
          <w:t>KasianovAE@yanos.slavneft.ru</w:t>
        </w:r>
      </w:hyperlink>
    </w:p>
    <w:p w:rsidR="00811A7B" w:rsidRPr="006711F7" w:rsidRDefault="00811A7B" w:rsidP="00D748C0">
      <w:pPr>
        <w:spacing w:before="120"/>
        <w:rPr>
          <w:b/>
          <w:lang w:val="en-US"/>
        </w:rPr>
      </w:pPr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383DE8" w:rsidRPr="001B7FFC" w:rsidRDefault="00383DE8" w:rsidP="00383DE8">
      <w:pPr>
        <w:jc w:val="both"/>
      </w:pPr>
      <w:r w:rsidRPr="001B7FFC">
        <w:t>Ведущий специалист Тендерного комитета ОАО «Славнефть-ЯНОС»</w:t>
      </w:r>
    </w:p>
    <w:p w:rsidR="00383DE8" w:rsidRPr="001B7FFC" w:rsidRDefault="00383DE8" w:rsidP="00383DE8">
      <w:pPr>
        <w:jc w:val="both"/>
      </w:pPr>
      <w:r w:rsidRPr="001B7FFC">
        <w:t>Кузьменков Сергей Викторович.</w:t>
      </w:r>
    </w:p>
    <w:p w:rsidR="00383DE8" w:rsidRPr="001B7FFC" w:rsidRDefault="00383DE8" w:rsidP="00383DE8">
      <w:pPr>
        <w:jc w:val="both"/>
      </w:pPr>
      <w:r w:rsidRPr="001B7FFC">
        <w:t xml:space="preserve">Контактные данные: телефон: (4852) 49-81-14, факс: (4852) 49-93-00, </w:t>
      </w:r>
    </w:p>
    <w:p w:rsidR="00383DE8" w:rsidRPr="001B7FFC" w:rsidRDefault="00383DE8" w:rsidP="00383DE8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D748C0" w:rsidRPr="00383DE8" w:rsidRDefault="00D748C0" w:rsidP="00CC7745">
      <w:pPr>
        <w:spacing w:before="60" w:after="60"/>
        <w:ind w:firstLine="567"/>
        <w:jc w:val="both"/>
        <w:rPr>
          <w:b/>
          <w:bCs/>
          <w:lang w:val="en-US"/>
        </w:rPr>
      </w:pPr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383DE8" w:rsidRPr="001D1859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383DE8" w:rsidRPr="001D1859">
          <w:rPr>
            <w:rStyle w:val="afd"/>
            <w:lang w:val="en-US"/>
          </w:rPr>
          <w:t>hotline</w:t>
        </w:r>
        <w:r w:rsidR="00383DE8" w:rsidRPr="001D1859">
          <w:rPr>
            <w:rStyle w:val="afd"/>
          </w:rPr>
          <w:t>@</w:t>
        </w:r>
        <w:r w:rsidR="00383DE8" w:rsidRPr="001D1859">
          <w:rPr>
            <w:rStyle w:val="afd"/>
            <w:lang w:val="en-US"/>
          </w:rPr>
          <w:t>yanos</w:t>
        </w:r>
        <w:r w:rsidR="00383DE8" w:rsidRPr="001D1859">
          <w:rPr>
            <w:rStyle w:val="afd"/>
          </w:rPr>
          <w:t>.</w:t>
        </w:r>
        <w:r w:rsidR="00383DE8" w:rsidRPr="001D1859">
          <w:rPr>
            <w:rStyle w:val="afd"/>
            <w:lang w:val="en-US"/>
          </w:rPr>
          <w:t>slavneft</w:t>
        </w:r>
        <w:r w:rsidR="00383DE8" w:rsidRPr="001D1859">
          <w:rPr>
            <w:rStyle w:val="afd"/>
          </w:rPr>
          <w:t>.</w:t>
        </w:r>
        <w:r w:rsidR="00383DE8" w:rsidRPr="001D1859">
          <w:rPr>
            <w:rStyle w:val="afd"/>
            <w:lang w:val="en-US"/>
          </w:rPr>
          <w:t>ru</w:t>
        </w:r>
      </w:hyperlink>
    </w:p>
    <w:p w:rsidR="00383DE8" w:rsidRDefault="00383DE8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bookmarkStart w:id="0" w:name="_GoBack"/>
      <w:bookmarkEnd w:id="0"/>
    </w:p>
    <w:sectPr w:rsidR="00B05736" w:rsidSect="00EA262F">
      <w:footerReference w:type="default" r:id="rId14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495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5AD"/>
    <w:rsid w:val="00004D98"/>
    <w:rsid w:val="000072C0"/>
    <w:rsid w:val="00007E23"/>
    <w:rsid w:val="00011E2E"/>
    <w:rsid w:val="00012047"/>
    <w:rsid w:val="000120D4"/>
    <w:rsid w:val="00012376"/>
    <w:rsid w:val="000156BF"/>
    <w:rsid w:val="000166D8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66EFB"/>
    <w:rsid w:val="00070F76"/>
    <w:rsid w:val="00072FB4"/>
    <w:rsid w:val="00074A4C"/>
    <w:rsid w:val="00075614"/>
    <w:rsid w:val="00077B7F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76C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1300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4A5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47F11"/>
    <w:rsid w:val="00250AAC"/>
    <w:rsid w:val="002518CE"/>
    <w:rsid w:val="00253EF5"/>
    <w:rsid w:val="00254851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5566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0134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0DC6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D5F2C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3DE1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41A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3DE8"/>
    <w:rsid w:val="00384C5F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951"/>
    <w:rsid w:val="00494B68"/>
    <w:rsid w:val="00495A7F"/>
    <w:rsid w:val="004961FD"/>
    <w:rsid w:val="00496220"/>
    <w:rsid w:val="00497D1A"/>
    <w:rsid w:val="004A00C4"/>
    <w:rsid w:val="004A29A1"/>
    <w:rsid w:val="004A2D89"/>
    <w:rsid w:val="004A41AE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23A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1F7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A7B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27D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0FD3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091C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4096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91C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14B9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4D68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07E91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4E7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87EB8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1BE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40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4090"/>
    <w:rsid w:val="00DF5256"/>
    <w:rsid w:val="00DF56CA"/>
    <w:rsid w:val="00DF7036"/>
    <w:rsid w:val="00DF7C91"/>
    <w:rsid w:val="00E002B1"/>
    <w:rsid w:val="00E03820"/>
    <w:rsid w:val="00E03D41"/>
    <w:rsid w:val="00E055F6"/>
    <w:rsid w:val="00E06AC5"/>
    <w:rsid w:val="00E10011"/>
    <w:rsid w:val="00E10044"/>
    <w:rsid w:val="00E11A70"/>
    <w:rsid w:val="00E11C0D"/>
    <w:rsid w:val="00E12A20"/>
    <w:rsid w:val="00E1316D"/>
    <w:rsid w:val="00E150DB"/>
    <w:rsid w:val="00E15AA2"/>
    <w:rsid w:val="00E15FD3"/>
    <w:rsid w:val="00E168B8"/>
    <w:rsid w:val="00E169D5"/>
    <w:rsid w:val="00E177AB"/>
    <w:rsid w:val="00E17A49"/>
    <w:rsid w:val="00E17DD7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6A87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157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4BC4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4A27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2E9E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628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0A7B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5B5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sianovAE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65EC-1C8C-47B3-BCEF-69BD79FE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11805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2015-05-22T11:05:00Z</cp:lastPrinted>
  <dcterms:created xsi:type="dcterms:W3CDTF">2015-05-22T11:08:00Z</dcterms:created>
  <dcterms:modified xsi:type="dcterms:W3CDTF">2015-05-22T11:08:00Z</dcterms:modified>
</cp:coreProperties>
</file>